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690E7" w14:textId="48DBB791"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w:t>
      </w:r>
      <w:r w:rsidR="00F22CEF">
        <w:t>G</w:t>
      </w:r>
      <w:r w:rsidRPr="00294826">
        <w:t>Z/</w:t>
      </w:r>
      <w:r w:rsidR="00A01113">
        <w:rPr>
          <w:rFonts w:cs="Calibri"/>
          <w:caps/>
          <w:kern w:val="28"/>
        </w:rPr>
        <w:t>00115</w:t>
      </w:r>
      <w:r w:rsidRPr="00294826">
        <w:t>/</w:t>
      </w:r>
      <w:r w:rsidR="00D73369">
        <w:t>202</w:t>
      </w:r>
      <w:r w:rsidR="00A01113">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434690F3" w14:textId="77777777" w:rsidTr="00EB5140">
        <w:trPr>
          <w:trHeight w:val="1820"/>
        </w:trPr>
        <w:tc>
          <w:tcPr>
            <w:tcW w:w="3656" w:type="dxa"/>
            <w:tcBorders>
              <w:top w:val="thinThickSmallGap" w:sz="12" w:space="0" w:color="0070C0"/>
              <w:bottom w:val="thinThickSmallGap" w:sz="12" w:space="0" w:color="0070C0"/>
            </w:tcBorders>
          </w:tcPr>
          <w:p w14:paraId="434690E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434690E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434690E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34690E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434690E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434690EE"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434690EF"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434690F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34690F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34690F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34690F4"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434690F5" w14:textId="446EE175"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2B7F5F" w:rsidRPr="002B7F5F">
        <w:rPr>
          <w:rFonts w:asciiTheme="minorHAnsi" w:eastAsia="Calibri" w:hAnsiTheme="minorHAnsi" w:cstheme="minorHAnsi"/>
          <w:b/>
          <w:bCs/>
          <w:i/>
          <w:szCs w:val="22"/>
          <w:lang w:eastAsia="pl-PL"/>
        </w:rPr>
        <w:t xml:space="preserve">Budowa przyłączy kablowych nN na terenie Rejonu Energetycznego Rzeszów - </w:t>
      </w:r>
      <w:r w:rsidR="00590C56">
        <w:rPr>
          <w:rFonts w:asciiTheme="minorHAnsi" w:eastAsia="Calibri" w:hAnsiTheme="minorHAnsi" w:cstheme="minorHAnsi"/>
          <w:b/>
          <w:bCs/>
          <w:i/>
          <w:szCs w:val="22"/>
          <w:lang w:eastAsia="pl-PL"/>
        </w:rPr>
        <w:t>4</w:t>
      </w:r>
      <w:r w:rsidR="002B7F5F" w:rsidRPr="002B7F5F">
        <w:rPr>
          <w:rFonts w:asciiTheme="minorHAnsi" w:eastAsia="Calibri" w:hAnsiTheme="minorHAnsi" w:cstheme="minorHAnsi"/>
          <w:b/>
          <w:bCs/>
          <w:i/>
          <w:szCs w:val="22"/>
          <w:lang w:eastAsia="pl-PL"/>
        </w:rPr>
        <w:t xml:space="preserve">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434690F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434690F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690F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434690F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34690F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434690F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434690F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4346910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34690F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434690F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346910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346910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4346910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346910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346910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4346910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4346910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0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4346910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346910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0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4346910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346911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346911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4346911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346911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46911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1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4346911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4346911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1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4346911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4346912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346912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346912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346912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4346912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2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346912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4346912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2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4346912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4346913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346913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346913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4346913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346913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4346913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4346913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346913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346913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81FA8" w14:textId="77777777" w:rsidR="00971F5A" w:rsidRDefault="00971F5A" w:rsidP="004A302B">
      <w:pPr>
        <w:spacing w:line="240" w:lineRule="auto"/>
      </w:pPr>
      <w:r>
        <w:separator/>
      </w:r>
    </w:p>
  </w:endnote>
  <w:endnote w:type="continuationSeparator" w:id="0">
    <w:p w14:paraId="7F8CA5B0" w14:textId="77777777" w:rsidR="00971F5A" w:rsidRDefault="00971F5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E" w14:textId="5B0ECA84"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22CE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22CE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40" w14:textId="7DEAC74A"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22CE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22CE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B9261" w14:textId="77777777" w:rsidR="00971F5A" w:rsidRDefault="00971F5A" w:rsidP="004A302B">
      <w:pPr>
        <w:spacing w:line="240" w:lineRule="auto"/>
      </w:pPr>
      <w:r>
        <w:separator/>
      </w:r>
    </w:p>
  </w:footnote>
  <w:footnote w:type="continuationSeparator" w:id="0">
    <w:p w14:paraId="0EF945CE" w14:textId="77777777" w:rsidR="00971F5A" w:rsidRDefault="00971F5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6913F" w14:textId="11864ED3" w:rsidR="00D23A7E" w:rsidRPr="00706793" w:rsidRDefault="00784CEC"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sidRPr="002E2832">
      <w:rPr>
        <w:rFonts w:eastAsiaTheme="minorHAnsi" w:cs="Arial"/>
        <w:bCs/>
        <w:noProof/>
        <w:color w:val="000000" w:themeColor="text1"/>
        <w:sz w:val="20"/>
        <w:lang w:eastAsia="pl-PL"/>
      </w:rPr>
      <w:drawing>
        <wp:anchor distT="0" distB="0" distL="114300" distR="114300" simplePos="0" relativeHeight="251659264" behindDoc="0" locked="0" layoutInCell="1" allowOverlap="1" wp14:anchorId="688A9EC3" wp14:editId="59093AC7">
          <wp:simplePos x="0" y="0"/>
          <wp:positionH relativeFrom="margin">
            <wp:posOffset>-581025</wp:posOffset>
          </wp:positionH>
          <wp:positionV relativeFrom="page">
            <wp:posOffset>383540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115367233">
    <w:abstractNumId w:val="13"/>
  </w:num>
  <w:num w:numId="2" w16cid:durableId="363678886">
    <w:abstractNumId w:val="8"/>
  </w:num>
  <w:num w:numId="3" w16cid:durableId="1417896774">
    <w:abstractNumId w:val="22"/>
  </w:num>
  <w:num w:numId="4" w16cid:durableId="1811559716">
    <w:abstractNumId w:val="6"/>
  </w:num>
  <w:num w:numId="5" w16cid:durableId="785925412">
    <w:abstractNumId w:val="10"/>
  </w:num>
  <w:num w:numId="6" w16cid:durableId="954214573">
    <w:abstractNumId w:val="15"/>
  </w:num>
  <w:num w:numId="7" w16cid:durableId="1835416219">
    <w:abstractNumId w:val="16"/>
  </w:num>
  <w:num w:numId="8" w16cid:durableId="76175580">
    <w:abstractNumId w:val="17"/>
  </w:num>
  <w:num w:numId="9" w16cid:durableId="162673017">
    <w:abstractNumId w:val="7"/>
  </w:num>
  <w:num w:numId="10" w16cid:durableId="1116372088">
    <w:abstractNumId w:val="18"/>
  </w:num>
  <w:num w:numId="11" w16cid:durableId="1362510754">
    <w:abstractNumId w:val="4"/>
  </w:num>
  <w:num w:numId="12" w16cid:durableId="1511260827">
    <w:abstractNumId w:val="19"/>
  </w:num>
  <w:num w:numId="13" w16cid:durableId="1615600667">
    <w:abstractNumId w:val="12"/>
  </w:num>
  <w:num w:numId="14" w16cid:durableId="1208177014">
    <w:abstractNumId w:val="3"/>
  </w:num>
  <w:num w:numId="15" w16cid:durableId="800999063">
    <w:abstractNumId w:val="11"/>
  </w:num>
  <w:num w:numId="16" w16cid:durableId="14786436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90154884">
    <w:abstractNumId w:val="10"/>
  </w:num>
  <w:num w:numId="18" w16cid:durableId="1904214719">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16356695">
    <w:abstractNumId w:val="5"/>
  </w:num>
  <w:num w:numId="20" w16cid:durableId="12418190">
    <w:abstractNumId w:val="21"/>
  </w:num>
  <w:num w:numId="21" w16cid:durableId="1174414721">
    <w:abstractNumId w:val="9"/>
  </w:num>
  <w:num w:numId="22" w16cid:durableId="156532468">
    <w:abstractNumId w:val="14"/>
  </w:num>
  <w:num w:numId="23" w16cid:durableId="882332570">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1F7B"/>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B7F5F"/>
    <w:rsid w:val="002C107F"/>
    <w:rsid w:val="002C3573"/>
    <w:rsid w:val="002C6CE5"/>
    <w:rsid w:val="002C7E68"/>
    <w:rsid w:val="002D431C"/>
    <w:rsid w:val="002D4526"/>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44C"/>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E7E88"/>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A76DF"/>
    <w:rsid w:val="004B0C98"/>
    <w:rsid w:val="004B1B5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C56"/>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4CEC"/>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28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1C5E"/>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1F5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11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2CEF"/>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4690E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POST/DYS/OR/GZ/00115/2026                         </dmsv2SWPP2ObjectNumber>
    <dmsv2SWPP2SumMD5 xmlns="http://schemas.microsoft.com/sharepoint/v3">42e8abc9f278253421dd546e2586422e</dmsv2SWPP2SumMD5>
    <dmsv2BaseMoved xmlns="http://schemas.microsoft.com/sharepoint/v3">false</dmsv2BaseMoved>
    <dmsv2BaseIsSensitive xmlns="http://schemas.microsoft.com/sharepoint/v3">true</dmsv2BaseIsSensitive>
    <dmsv2SWPP2IDSWPP2 xmlns="http://schemas.microsoft.com/sharepoint/v3">703713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24165132</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JEUP5JKVCYQC-1398355148-3357</_dlc_DocId>
    <_dlc_DocIdUrl xmlns="a19cb1c7-c5c7-46d4-85ae-d83685407bba">
      <Url>https://swpp2.dms.gkpge.pl/sites/41/_layouts/15/DocIdRedir.aspx?ID=JEUP5JKVCYQC-1398355148-3357</Url>
      <Description>JEUP5JKVCYQC-1398355148-3357</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E71A986F-9C32-46DD-97F3-38C136318AFB}">
  <ds:schemaRefs>
    <ds:schemaRef ds:uri="http://schemas.openxmlformats.org/officeDocument/2006/bibliography"/>
  </ds:schemaRefs>
</ds:datastoreItem>
</file>

<file path=customXml/itemProps3.xml><?xml version="1.0" encoding="utf-8"?>
<ds:datastoreItem xmlns:ds="http://schemas.openxmlformats.org/officeDocument/2006/customXml" ds:itemID="{8184361F-0CB9-4102-9FB9-86636A1AC670}"/>
</file>

<file path=customXml/itemProps4.xml><?xml version="1.0" encoding="utf-8"?>
<ds:datastoreItem xmlns:ds="http://schemas.openxmlformats.org/officeDocument/2006/customXml" ds:itemID="{E944093C-404D-4C86-BCD9-8804D5166492}">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455</Words>
  <Characters>2730</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7</cp:revision>
  <cp:lastPrinted>2020-02-27T07:25:00Z</cp:lastPrinted>
  <dcterms:created xsi:type="dcterms:W3CDTF">2025-01-31T09:21:00Z</dcterms:created>
  <dcterms:modified xsi:type="dcterms:W3CDTF">2026-01-21T12:06:00Z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67476d26-0f32-42b2-8335-e0da4edf28bc</vt:lpwstr>
  </property>
  <property fmtid="{D5CDD505-2E9C-101B-9397-08002B2CF9AE}" pid="4" name="MSIP_Label_66b5d990-821a-4d41-b503-280f184b2126_Enabled">
    <vt:lpwstr>true</vt:lpwstr>
  </property>
  <property fmtid="{D5CDD505-2E9C-101B-9397-08002B2CF9AE}" pid="5" name="MSIP_Label_66b5d990-821a-4d41-b503-280f184b2126_SetDate">
    <vt:lpwstr>2025-01-16T08:11:46Z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089aea07-3980-43ea-b847-1577b053a905</vt:lpwstr>
  </property>
  <property fmtid="{D5CDD505-2E9C-101B-9397-08002B2CF9AE}" pid="10" name="MSIP_Label_66b5d990-821a-4d41-b503-280f184b2126_ContentBits">
    <vt:lpwstr>0</vt:lpwstr>
  </property>
</Properties>
</file>